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812326F"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w:t>
      </w:r>
    </w:p>
    <w:p w14:paraId="6284797C" w14:textId="77777777" w:rsidR="00E02484" w:rsidRDefault="00E02484"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5A9B4579" w14:textId="0A2E29A7"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2A21D7">
        <w:t>15</w:t>
      </w:r>
      <w:r w:rsidR="00F02268">
        <w:t>.20</w:t>
      </w:r>
      <w:r w:rsidR="00C6511C">
        <w:t>2</w:t>
      </w:r>
      <w:r w:rsidR="00C37690">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C44604">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1" w:name="_Hlk122969335"/>
      <w:r w:rsidR="008046EB" w:rsidRPr="008046EB">
        <w:rPr>
          <w:rFonts w:eastAsia="Calibri"/>
          <w:b/>
          <w:bCs/>
          <w:i/>
          <w:iCs/>
          <w:lang w:eastAsia="en-US"/>
        </w:rPr>
        <w:t xml:space="preserve">Przebudowa dróg </w:t>
      </w:r>
      <w:r w:rsidR="00F237D9">
        <w:rPr>
          <w:rFonts w:eastAsia="Calibri"/>
          <w:b/>
          <w:bCs/>
          <w:i/>
          <w:iCs/>
          <w:lang w:eastAsia="en-US"/>
        </w:rPr>
        <w:t xml:space="preserve">gminnych </w:t>
      </w:r>
      <w:r w:rsidR="008046EB" w:rsidRPr="008046EB">
        <w:rPr>
          <w:rFonts w:eastAsia="Calibri"/>
          <w:b/>
          <w:bCs/>
          <w:i/>
          <w:iCs/>
          <w:lang w:eastAsia="en-US"/>
        </w:rPr>
        <w:t>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 xml:space="preserve">rzebudowa drogi </w:t>
      </w:r>
      <w:r w:rsidR="00A5337E">
        <w:rPr>
          <w:b/>
          <w:bCs/>
          <w:i/>
          <w:iCs/>
          <w:lang w:eastAsia="en-US"/>
        </w:rPr>
        <w:t xml:space="preserve">gminnej </w:t>
      </w:r>
      <w:r w:rsidR="008046EB" w:rsidRPr="008046EB">
        <w:rPr>
          <w:b/>
          <w:bCs/>
          <w:i/>
          <w:iCs/>
          <w:lang w:eastAsia="en-US"/>
        </w:rPr>
        <w:t>w miejscowości Goleniowy</w:t>
      </w:r>
      <w:bookmarkEnd w:id="1"/>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6085EDF7" w14:textId="77777777" w:rsidR="00B60B35" w:rsidRDefault="00B60B35"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9CC91A9" w14:textId="77777777" w:rsidR="00B60B35" w:rsidRDefault="00B60B35" w:rsidP="00F02268">
      <w:pPr>
        <w:pStyle w:val="Akapitzlist"/>
        <w:spacing w:before="120"/>
        <w:ind w:left="567"/>
        <w:contextualSpacing/>
        <w:jc w:val="both"/>
        <w:rPr>
          <w:sz w:val="24"/>
          <w:szCs w:val="24"/>
        </w:rPr>
      </w:pPr>
    </w:p>
    <w:p w14:paraId="6FF5C049" w14:textId="77777777" w:rsidR="00B60B35" w:rsidRDefault="00B60B35"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34458588" w:rsidR="00EA77A5" w:rsidRDefault="00EA77A5" w:rsidP="00B60B35">
      <w:pPr>
        <w:pStyle w:val="Akapitzlist"/>
        <w:numPr>
          <w:ilvl w:val="0"/>
          <w:numId w:val="22"/>
        </w:numPr>
        <w:ind w:left="425" w:hanging="425"/>
        <w:contextualSpacing/>
        <w:jc w:val="both"/>
        <w:rPr>
          <w:sz w:val="24"/>
          <w:szCs w:val="24"/>
        </w:rPr>
      </w:pPr>
      <w:bookmarkStart w:id="5" w:name="_Hlk144671510"/>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w:t>
      </w:r>
      <w:r w:rsidRPr="00EA77A5">
        <w:rPr>
          <w:sz w:val="24"/>
          <w:szCs w:val="24"/>
        </w:rPr>
        <w:t xml:space="preserve">wskaźniki </w:t>
      </w:r>
      <w:r w:rsidR="007A2170">
        <w:rPr>
          <w:sz w:val="24"/>
          <w:szCs w:val="24"/>
        </w:rPr>
        <w:t xml:space="preserve">określone w </w:t>
      </w:r>
      <w:r w:rsidR="007A2170" w:rsidRPr="007A2170">
        <w:rPr>
          <w:i/>
          <w:iCs/>
          <w:sz w:val="24"/>
          <w:szCs w:val="24"/>
        </w:rPr>
        <w:t>Tabeli elementów rozliczeniowych</w:t>
      </w:r>
      <w:r w:rsidR="007A2170">
        <w:rPr>
          <w:sz w:val="24"/>
          <w:szCs w:val="24"/>
        </w:rPr>
        <w:t xml:space="preserve"> stanowiącej części oferty.</w:t>
      </w:r>
    </w:p>
    <w:bookmarkEnd w:id="5"/>
    <w:p w14:paraId="08816195" w14:textId="77777777" w:rsidR="00036718" w:rsidRPr="00036718" w:rsidRDefault="00036718" w:rsidP="00036718">
      <w:pPr>
        <w:spacing w:line="360" w:lineRule="auto"/>
        <w:contextualSpacing/>
        <w:jc w:val="both"/>
      </w:pPr>
    </w:p>
    <w:p w14:paraId="0EF4DEF1" w14:textId="1D777527" w:rsidR="00AF2858" w:rsidRPr="00C91363" w:rsidRDefault="00AF2858" w:rsidP="006B0BEF">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sidR="006B0BEF">
        <w:rPr>
          <w:sz w:val="24"/>
          <w:szCs w:val="24"/>
        </w:rPr>
        <w:t> </w:t>
      </w:r>
      <w:r w:rsidRPr="00C91363">
        <w:rPr>
          <w:sz w:val="24"/>
          <w:szCs w:val="24"/>
        </w:rPr>
        <w:t>dniu ……………………… w formie: ...........................................................................</w:t>
      </w:r>
    </w:p>
    <w:p w14:paraId="631975D3" w14:textId="77777777" w:rsidR="00AF2858" w:rsidRDefault="00AF2858" w:rsidP="006B0BEF">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740CF998" w14:textId="77777777" w:rsidR="00AF2858" w:rsidRPr="00AF2858" w:rsidRDefault="00AF2858" w:rsidP="00AF2858">
      <w:pPr>
        <w:spacing w:before="120"/>
        <w:contextualSpacing/>
        <w:jc w:val="both"/>
      </w:pPr>
    </w:p>
    <w:p w14:paraId="58924993" w14:textId="70E3E96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B553EE7" w14:textId="77777777" w:rsidR="00AF2858" w:rsidRDefault="00AF285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BAC4555" w14:textId="77777777" w:rsidR="00AF2858" w:rsidRDefault="00AF2858" w:rsidP="00F02268">
      <w:pPr>
        <w:pStyle w:val="Akapitzlist"/>
        <w:spacing w:before="120"/>
        <w:ind w:left="567" w:right="23"/>
        <w:jc w:val="both"/>
        <w:rPr>
          <w:sz w:val="24"/>
          <w:szCs w:val="24"/>
        </w:rPr>
      </w:pPr>
    </w:p>
    <w:p w14:paraId="6E9AABBF" w14:textId="77777777" w:rsidR="00B60B35" w:rsidRDefault="00B60B35" w:rsidP="00F02268">
      <w:pPr>
        <w:pStyle w:val="Akapitzlist"/>
        <w:spacing w:before="120"/>
        <w:ind w:left="567" w:right="23"/>
        <w:jc w:val="both"/>
        <w:rPr>
          <w:sz w:val="24"/>
          <w:szCs w:val="24"/>
        </w:rPr>
      </w:pPr>
    </w:p>
    <w:p w14:paraId="32BC3EA2" w14:textId="77777777" w:rsidR="0082503D" w:rsidRDefault="0082503D"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7FB32" w14:textId="77777777" w:rsidR="003E138F" w:rsidRDefault="003E138F" w:rsidP="00EB688C">
      <w:r>
        <w:separator/>
      </w:r>
    </w:p>
  </w:endnote>
  <w:endnote w:type="continuationSeparator" w:id="0">
    <w:p w14:paraId="4BC6F1A2" w14:textId="77777777" w:rsidR="003E138F" w:rsidRDefault="003E138F"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1FB0D" w14:textId="77777777" w:rsidR="003E138F" w:rsidRDefault="003E138F" w:rsidP="00EB688C">
      <w:r>
        <w:separator/>
      </w:r>
    </w:p>
  </w:footnote>
  <w:footnote w:type="continuationSeparator" w:id="0">
    <w:p w14:paraId="143B8452" w14:textId="77777777" w:rsidR="003E138F" w:rsidRDefault="003E138F"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1C9B988D"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F237D9">
      <w:rPr>
        <w:b/>
      </w:rPr>
      <w:t>15</w:t>
    </w:r>
    <w:r w:rsidR="00645A71">
      <w:rPr>
        <w:b/>
      </w:rPr>
      <w:t>.202</w:t>
    </w:r>
    <w:r w:rsidR="00C37690">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16669"/>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46B"/>
    <w:rsid w:val="001A17D7"/>
    <w:rsid w:val="001A7071"/>
    <w:rsid w:val="001B5970"/>
    <w:rsid w:val="001B7834"/>
    <w:rsid w:val="001C20D2"/>
    <w:rsid w:val="001C20DA"/>
    <w:rsid w:val="001D064A"/>
    <w:rsid w:val="001E25D8"/>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1D7"/>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402CFF"/>
    <w:rsid w:val="00403448"/>
    <w:rsid w:val="00404476"/>
    <w:rsid w:val="00405DA3"/>
    <w:rsid w:val="004118AF"/>
    <w:rsid w:val="004157E3"/>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0BEF"/>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503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3A07"/>
    <w:rsid w:val="00A059EC"/>
    <w:rsid w:val="00A07B4A"/>
    <w:rsid w:val="00A11C58"/>
    <w:rsid w:val="00A14B1D"/>
    <w:rsid w:val="00A21401"/>
    <w:rsid w:val="00A35B89"/>
    <w:rsid w:val="00A438D2"/>
    <w:rsid w:val="00A46729"/>
    <w:rsid w:val="00A470DB"/>
    <w:rsid w:val="00A50F96"/>
    <w:rsid w:val="00A51C79"/>
    <w:rsid w:val="00A5337E"/>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20154"/>
    <w:rsid w:val="00B213DA"/>
    <w:rsid w:val="00B23B15"/>
    <w:rsid w:val="00B247CE"/>
    <w:rsid w:val="00B26F6E"/>
    <w:rsid w:val="00B3575E"/>
    <w:rsid w:val="00B41F00"/>
    <w:rsid w:val="00B4386E"/>
    <w:rsid w:val="00B45061"/>
    <w:rsid w:val="00B505EA"/>
    <w:rsid w:val="00B53FA6"/>
    <w:rsid w:val="00B57CA6"/>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5</Pages>
  <Words>1151</Words>
  <Characters>6908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72</cp:revision>
  <cp:lastPrinted>2017-10-13T09:57:00Z</cp:lastPrinted>
  <dcterms:created xsi:type="dcterms:W3CDTF">2018-04-10T10:21:00Z</dcterms:created>
  <dcterms:modified xsi:type="dcterms:W3CDTF">2023-10-30T18:04:00Z</dcterms:modified>
</cp:coreProperties>
</file>